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2FAA56AA" w:rsidR="000E1C61" w:rsidRPr="0057603E" w:rsidRDefault="00AD548D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SA</w:t>
      </w:r>
      <w:r w:rsidR="00B43B47">
        <w:rPr>
          <w:rFonts w:ascii="Cambria" w:hAnsi="Cambria" w:cs="Arial"/>
          <w:bCs/>
        </w:rPr>
        <w:t>P</w:t>
      </w:r>
      <w:r w:rsidR="000E5AA0">
        <w:rPr>
          <w:rFonts w:ascii="Cambria" w:hAnsi="Cambria" w:cs="Arial"/>
          <w:bCs/>
        </w:rPr>
        <w:t>.270</w:t>
      </w:r>
      <w:r>
        <w:rPr>
          <w:rFonts w:ascii="Cambria" w:hAnsi="Cambria" w:cs="Arial"/>
          <w:bCs/>
        </w:rPr>
        <w:t>.1</w:t>
      </w:r>
      <w:r w:rsidR="00B43B47">
        <w:rPr>
          <w:rFonts w:ascii="Cambria" w:hAnsi="Cambria" w:cs="Arial"/>
          <w:bCs/>
        </w:rPr>
        <w:t>8.2025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B35C4C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43B47">
        <w:rPr>
          <w:rFonts w:ascii="Cambria" w:hAnsi="Cambria" w:cs="Arial"/>
          <w:b/>
          <w:bCs/>
        </w:rPr>
        <w:t>Szprotawa</w:t>
      </w:r>
    </w:p>
    <w:p w14:paraId="38442A7F" w14:textId="4A444D02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43B47">
        <w:rPr>
          <w:rFonts w:ascii="Cambria" w:hAnsi="Cambria" w:cs="Arial"/>
          <w:b/>
          <w:bCs/>
        </w:rPr>
        <w:t>Henrykowska</w:t>
      </w:r>
      <w:r w:rsidR="00AD548D">
        <w:rPr>
          <w:rFonts w:ascii="Cambria" w:hAnsi="Cambria" w:cs="Arial"/>
          <w:b/>
          <w:bCs/>
        </w:rPr>
        <w:t xml:space="preserve"> 1</w:t>
      </w:r>
      <w:r w:rsidR="00B43B47">
        <w:rPr>
          <w:rFonts w:ascii="Cambria" w:hAnsi="Cambria" w:cs="Arial"/>
          <w:b/>
          <w:bCs/>
        </w:rPr>
        <w:t>A</w:t>
      </w:r>
      <w:r w:rsidRPr="0057603E">
        <w:rPr>
          <w:rFonts w:ascii="Cambria" w:hAnsi="Cambria" w:cs="Arial"/>
          <w:b/>
          <w:bCs/>
        </w:rPr>
        <w:t xml:space="preserve">, </w:t>
      </w:r>
      <w:r w:rsidR="00AD548D">
        <w:rPr>
          <w:rFonts w:ascii="Cambria" w:hAnsi="Cambria" w:cs="Arial"/>
          <w:b/>
          <w:bCs/>
        </w:rPr>
        <w:t xml:space="preserve"> 6</w:t>
      </w:r>
      <w:r w:rsidR="00B43B47">
        <w:rPr>
          <w:rFonts w:ascii="Cambria" w:hAnsi="Cambria" w:cs="Arial"/>
          <w:b/>
          <w:bCs/>
        </w:rPr>
        <w:t>7-300</w:t>
      </w:r>
      <w:r w:rsidR="00AD548D">
        <w:rPr>
          <w:rFonts w:ascii="Cambria" w:hAnsi="Cambria" w:cs="Arial"/>
          <w:b/>
          <w:bCs/>
        </w:rPr>
        <w:t xml:space="preserve"> </w:t>
      </w:r>
      <w:r w:rsidR="00B43B47">
        <w:rPr>
          <w:rFonts w:ascii="Cambria" w:hAnsi="Cambria" w:cs="Arial"/>
          <w:b/>
          <w:bCs/>
        </w:rPr>
        <w:t>Szprot</w:t>
      </w:r>
      <w:r w:rsidR="00D53AFD">
        <w:rPr>
          <w:rFonts w:ascii="Cambria" w:hAnsi="Cambria" w:cs="Arial"/>
          <w:b/>
          <w:bCs/>
        </w:rPr>
        <w:t>a</w:t>
      </w:r>
      <w:r w:rsidR="00B43B47">
        <w:rPr>
          <w:rFonts w:ascii="Cambria" w:hAnsi="Cambria" w:cs="Arial"/>
          <w:b/>
          <w:bCs/>
        </w:rPr>
        <w:t>wa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8E08F7">
      <w:pPr>
        <w:spacing w:before="120" w:line="480" w:lineRule="auto"/>
        <w:jc w:val="both"/>
        <w:rPr>
          <w:rFonts w:ascii="Cambria" w:hAnsi="Cambria" w:cs="Arial"/>
          <w:bCs/>
        </w:rPr>
      </w:pPr>
    </w:p>
    <w:p w14:paraId="0144127F" w14:textId="27132D8F" w:rsidR="00B627D7" w:rsidRPr="00D16198" w:rsidRDefault="00B627D7" w:rsidP="00C44E24">
      <w:pPr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C44E24">
        <w:rPr>
          <w:rFonts w:ascii="Cambria" w:hAnsi="Cambria" w:cs="Arial"/>
          <w:bCs/>
          <w:sz w:val="22"/>
          <w:szCs w:val="22"/>
        </w:rPr>
        <w:t xml:space="preserve"> </w:t>
      </w:r>
      <w:r w:rsidR="00B43B47" w:rsidRPr="00B43B47">
        <w:rPr>
          <w:rFonts w:ascii="Cambria" w:hAnsi="Cambria" w:cs="Arial"/>
          <w:b/>
          <w:sz w:val="22"/>
          <w:szCs w:val="22"/>
        </w:rPr>
        <w:t>„Sporządzenie dokumentacji projektowej wraz z uzyskaniem niezbędnych decyzji administracyjnych dla zadań realizowanych w ramach projektu MRN3 na terenie Nadleśnictwa Szprotawa”</w:t>
      </w:r>
      <w:r w:rsidR="00C44E24">
        <w:rPr>
          <w:rFonts w:ascii="Cambria" w:hAnsi="Cambria" w:cs="Arial"/>
          <w:bCs/>
          <w:sz w:val="22"/>
          <w:szCs w:val="22"/>
        </w:rPr>
        <w:t xml:space="preserve">- </w:t>
      </w:r>
      <w:r w:rsidR="00954635" w:rsidRPr="00954635">
        <w:rPr>
          <w:rFonts w:ascii="Cambria" w:hAnsi="Cambria"/>
          <w:sz w:val="22"/>
          <w:szCs w:val="22"/>
        </w:rPr>
        <w:t>znak</w:t>
      </w:r>
      <w:r w:rsidR="00C44E24">
        <w:rPr>
          <w:rFonts w:ascii="Cambria" w:hAnsi="Cambria"/>
          <w:sz w:val="22"/>
          <w:szCs w:val="22"/>
        </w:rPr>
        <w:t xml:space="preserve"> </w:t>
      </w:r>
      <w:proofErr w:type="spellStart"/>
      <w:r w:rsidR="00C44E24">
        <w:rPr>
          <w:rFonts w:ascii="Cambria" w:hAnsi="Cambria"/>
          <w:sz w:val="22"/>
          <w:szCs w:val="22"/>
        </w:rPr>
        <w:t>spr</w:t>
      </w:r>
      <w:proofErr w:type="spellEnd"/>
      <w:r w:rsidR="00C44E24">
        <w:rPr>
          <w:rFonts w:ascii="Cambria" w:hAnsi="Cambria"/>
          <w:sz w:val="22"/>
          <w:szCs w:val="22"/>
        </w:rPr>
        <w:t>.</w:t>
      </w:r>
      <w:r w:rsidR="00954635">
        <w:t xml:space="preserve">: </w:t>
      </w:r>
      <w:r w:rsidR="00E0043B">
        <w:rPr>
          <w:rFonts w:ascii="Cambria" w:hAnsi="Cambria" w:cs="Arial"/>
          <w:b/>
          <w:sz w:val="22"/>
          <w:szCs w:val="22"/>
        </w:rPr>
        <w:t>SA</w:t>
      </w:r>
      <w:r w:rsidR="00B43B47">
        <w:rPr>
          <w:rFonts w:ascii="Cambria" w:hAnsi="Cambria" w:cs="Arial"/>
          <w:b/>
          <w:sz w:val="22"/>
          <w:szCs w:val="22"/>
        </w:rPr>
        <w:t>P</w:t>
      </w:r>
      <w:r w:rsidR="00E0043B">
        <w:rPr>
          <w:rFonts w:ascii="Cambria" w:hAnsi="Cambria" w:cs="Arial"/>
          <w:b/>
          <w:sz w:val="22"/>
          <w:szCs w:val="22"/>
        </w:rPr>
        <w:t>.270</w:t>
      </w:r>
      <w:r w:rsidR="000E5AA0">
        <w:rPr>
          <w:rFonts w:ascii="Cambria" w:hAnsi="Cambria" w:cs="Arial"/>
          <w:b/>
          <w:sz w:val="22"/>
          <w:szCs w:val="22"/>
        </w:rPr>
        <w:t>.</w:t>
      </w:r>
      <w:r w:rsidR="00AD548D">
        <w:rPr>
          <w:rFonts w:ascii="Cambria" w:hAnsi="Cambria" w:cs="Arial"/>
          <w:b/>
          <w:sz w:val="22"/>
          <w:szCs w:val="22"/>
        </w:rPr>
        <w:t>1</w:t>
      </w:r>
      <w:r w:rsidR="00B43B47">
        <w:rPr>
          <w:rFonts w:ascii="Cambria" w:hAnsi="Cambria" w:cs="Arial"/>
          <w:b/>
          <w:sz w:val="22"/>
          <w:szCs w:val="22"/>
        </w:rPr>
        <w:t>8</w:t>
      </w:r>
      <w:r w:rsidR="00954635" w:rsidRPr="00954635">
        <w:rPr>
          <w:rFonts w:ascii="Cambria" w:hAnsi="Cambria" w:cs="Arial"/>
          <w:b/>
          <w:sz w:val="22"/>
          <w:szCs w:val="22"/>
        </w:rPr>
        <w:t>.2025</w:t>
      </w:r>
      <w:r w:rsidR="00AB2646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składamy niniejszym ofertę</w:t>
      </w:r>
      <w:r w:rsidR="00BC6186">
        <w:rPr>
          <w:rFonts w:ascii="Cambria" w:hAnsi="Cambria" w:cs="Arial"/>
          <w:bCs/>
          <w:sz w:val="22"/>
          <w:szCs w:val="22"/>
        </w:rPr>
        <w:t xml:space="preserve"> </w:t>
      </w:r>
      <w:r w:rsidR="00BC6186" w:rsidRPr="00D16198">
        <w:rPr>
          <w:rFonts w:ascii="Cambria" w:hAnsi="Cambria" w:cs="Arial"/>
          <w:bCs/>
          <w:sz w:val="22"/>
          <w:szCs w:val="22"/>
        </w:rPr>
        <w:t xml:space="preserve">na </w:t>
      </w:r>
      <w:r w:rsidR="00BC6186" w:rsidRPr="00BC6186">
        <w:rPr>
          <w:rFonts w:ascii="Cambria" w:hAnsi="Cambria" w:cs="Arial"/>
          <w:b/>
          <w:sz w:val="22"/>
          <w:szCs w:val="22"/>
        </w:rPr>
        <w:t>Pakiet ____</w:t>
      </w:r>
      <w:r w:rsidR="00BC6186" w:rsidRPr="00D16198">
        <w:rPr>
          <w:rFonts w:ascii="Cambria" w:hAnsi="Cambria" w:cs="Arial"/>
          <w:bCs/>
          <w:sz w:val="22"/>
          <w:szCs w:val="22"/>
        </w:rPr>
        <w:t xml:space="preserve"> tego zamówienia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175BFDE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</w:r>
      <w:r w:rsidR="00820575">
        <w:rPr>
          <w:rFonts w:ascii="Cambria" w:hAnsi="Cambria" w:cs="Arial"/>
          <w:bCs/>
          <w:sz w:val="22"/>
          <w:szCs w:val="22"/>
        </w:rPr>
        <w:t>Za wykonanie przedmiotu zamówienia w tym Pakiecie oferujemy następujące wynagrodzenie brutto</w:t>
      </w:r>
      <w:r w:rsidRPr="00D16198">
        <w:rPr>
          <w:rFonts w:ascii="Cambria" w:hAnsi="Cambria" w:cs="Arial"/>
          <w:bCs/>
          <w:sz w:val="22"/>
          <w:szCs w:val="22"/>
        </w:rPr>
        <w:t xml:space="preserve">: ____________________________________________ PLN. </w:t>
      </w:r>
    </w:p>
    <w:p w14:paraId="7570309D" w14:textId="0E3E102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lastRenderedPageBreak/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9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4577"/>
        <w:gridCol w:w="2335"/>
        <w:gridCol w:w="1595"/>
        <w:gridCol w:w="1595"/>
        <w:gridCol w:w="2926"/>
      </w:tblGrid>
      <w:tr w:rsidR="00AB2646" w:rsidRPr="00F57CE8" w14:paraId="3A13DDEC" w14:textId="77777777" w:rsidTr="00BD378A">
        <w:trPr>
          <w:trHeight w:val="851"/>
          <w:jc w:val="center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23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AB2646" w:rsidRPr="00F57CE8" w14:paraId="77761E05" w14:textId="77777777" w:rsidTr="001366CC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FBF9072" w:rsidR="00AB2646" w:rsidRPr="00F57CE8" w:rsidRDefault="00AB2646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87C3416" w14:textId="2666598C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95802">
              <w:rPr>
                <w:rFonts w:ascii="Cambria" w:hAnsi="Cambria" w:cs="Calibri"/>
                <w:sz w:val="18"/>
                <w:szCs w:val="18"/>
              </w:rPr>
              <w:t xml:space="preserve">Etap I </w:t>
            </w:r>
            <w:proofErr w:type="spellStart"/>
            <w:r w:rsidR="000E5AA0" w:rsidRPr="00E95802">
              <w:rPr>
                <w:rFonts w:ascii="Cambria" w:hAnsi="Cambria" w:cs="Calibri"/>
                <w:sz w:val="18"/>
                <w:szCs w:val="18"/>
              </w:rPr>
              <w:t>i</w:t>
            </w:r>
            <w:proofErr w:type="spellEnd"/>
            <w:r w:rsidR="000E5AA0" w:rsidRPr="00E95802">
              <w:rPr>
                <w:rFonts w:ascii="Cambria" w:hAnsi="Cambria" w:cs="Calibri"/>
                <w:sz w:val="18"/>
                <w:szCs w:val="18"/>
              </w:rPr>
              <w:t xml:space="preserve"> II </w:t>
            </w:r>
            <w:r w:rsidR="00E95802" w:rsidRPr="00E95802">
              <w:rPr>
                <w:rFonts w:ascii="Cambria" w:hAnsi="Cambria" w:cs="Calibri"/>
                <w:sz w:val="18"/>
                <w:szCs w:val="18"/>
              </w:rPr>
              <w:t xml:space="preserve">- </w:t>
            </w:r>
            <w:r w:rsidR="00EA2DB3" w:rsidRPr="00E95802">
              <w:rPr>
                <w:rFonts w:ascii="Cambria" w:hAnsi="Cambria" w:cs="Calibri"/>
                <w:sz w:val="18"/>
                <w:szCs w:val="18"/>
              </w:rPr>
              <w:t>O</w:t>
            </w:r>
            <w:r w:rsidR="00303C53" w:rsidRPr="00E95802">
              <w:rPr>
                <w:rFonts w:ascii="Cambria" w:hAnsi="Cambria" w:cs="Calibri"/>
                <w:sz w:val="18"/>
                <w:szCs w:val="18"/>
              </w:rPr>
              <w:t xml:space="preserve">pracowanie </w:t>
            </w:r>
            <w:r w:rsidR="00303C53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>wstępnej koncepcji projektowej.</w:t>
            </w:r>
            <w:r w:rsidR="000E5AA0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Sporządzenie pełnej dokumentacji projektowej wraz z uzyskaniem wszelkich pozwoleń pozwalających na budowę zaprojektowanych urządzeń wodnych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8B8CF54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B2646" w:rsidRPr="00F57CE8" w14:paraId="374DEAA5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FC2A64" w14:textId="2C6F79F0" w:rsidR="00AB2646" w:rsidRDefault="000E5AA0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FF31FF6" w14:textId="4F22062B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Etap III – </w:t>
            </w:r>
            <w:r w:rsidR="00303C53" w:rsidRPr="00F312CE">
              <w:rPr>
                <w:rFonts w:ascii="Cambria" w:hAnsi="Cambria"/>
                <w:sz w:val="18"/>
                <w:szCs w:val="18"/>
              </w:rPr>
              <w:t>Sprawowanie nadzoru autorskiego.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BD52D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E1729" w14:textId="60EBEABF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FB4461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B17D4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C4EA4" w:rsidRPr="00F57CE8" w14:paraId="0991DC2A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</w:tcBorders>
            <w:shd w:val="clear" w:color="FFFFFF" w:fill="FFFFFF"/>
            <w:noWrap/>
            <w:vAlign w:val="center"/>
          </w:tcPr>
          <w:p w14:paraId="582C5C32" w14:textId="77777777" w:rsidR="00AC4EA4" w:rsidRDefault="00AC4EA4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77" w:type="dxa"/>
            <w:tcBorders>
              <w:top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8D9E173" w14:textId="505ED64C" w:rsidR="00AC4EA4" w:rsidRPr="00903FAF" w:rsidRDefault="00AC4EA4" w:rsidP="00AC4EA4">
            <w:pPr>
              <w:suppressAutoHyphens w:val="0"/>
              <w:spacing w:before="120"/>
              <w:jc w:val="right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</w:pPr>
            <w:r w:rsidRPr="00903FAF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AD936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FFFFFF" w:fill="FFFFFF"/>
            <w:noWrap/>
            <w:vAlign w:val="center"/>
          </w:tcPr>
          <w:p w14:paraId="4A5BBDB0" w14:textId="77777777" w:rsidR="00AC4EA4" w:rsidRPr="004E5960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88F74F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45A87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1566C644" w14:textId="6025ED1D" w:rsidR="008667C0" w:rsidRPr="0072428C" w:rsidRDefault="008667C0" w:rsidP="000E5AA0">
      <w:pPr>
        <w:spacing w:before="100" w:beforeAutospacing="1" w:after="100" w:afterAutospacing="1" w:line="276" w:lineRule="auto"/>
        <w:rPr>
          <w:rFonts w:ascii="Cambria" w:hAnsi="Cambria" w:cs="Arial"/>
          <w:bCs/>
          <w:sz w:val="22"/>
          <w:szCs w:val="22"/>
        </w:rPr>
      </w:pPr>
    </w:p>
    <w:p w14:paraId="22D0D04F" w14:textId="5FFD6233" w:rsidR="008667C0" w:rsidRDefault="008667C0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16AD1513" w14:textId="090E2584" w:rsidR="00E0043B" w:rsidRDefault="00E0043B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536064A5" w14:textId="77777777" w:rsidR="00FE52D7" w:rsidRDefault="00FE52D7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7EC1E17C" w14:textId="77777777" w:rsidR="00E0043B" w:rsidRPr="0072428C" w:rsidRDefault="00E0043B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627C649C" w14:textId="3FD4239E" w:rsidR="008667C0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B64288" w14:textId="184C6CBA" w:rsidR="00D244F9" w:rsidRDefault="000E5AA0" w:rsidP="00040A7E">
      <w:pPr>
        <w:spacing w:before="100" w:beforeAutospacing="1" w:after="100" w:afterAutospacing="1"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</w:t>
      </w:r>
      <w:r w:rsidR="008667C0">
        <w:rPr>
          <w:rFonts w:ascii="Cambria" w:hAnsi="Cambria" w:cs="Arial"/>
          <w:bCs/>
          <w:sz w:val="22"/>
          <w:szCs w:val="22"/>
        </w:rPr>
        <w:t xml:space="preserve">. </w:t>
      </w:r>
      <w:r w:rsidR="008667C0">
        <w:rPr>
          <w:rFonts w:ascii="Cambria" w:hAnsi="Cambria" w:cs="Arial"/>
          <w:bCs/>
          <w:sz w:val="22"/>
          <w:szCs w:val="22"/>
        </w:rPr>
        <w:tab/>
      </w:r>
      <w:r w:rsidR="00D244F9" w:rsidRPr="004E57C1">
        <w:rPr>
          <w:rFonts w:ascii="Cambria" w:hAnsi="Cambria" w:cs="Arial"/>
          <w:b/>
          <w:sz w:val="22"/>
          <w:szCs w:val="22"/>
        </w:rPr>
        <w:t>Oświadczamy,</w:t>
      </w:r>
      <w:r w:rsidR="00D244F9" w:rsidRPr="00D244F9">
        <w:rPr>
          <w:rFonts w:ascii="Cambria" w:hAnsi="Cambria" w:cs="Arial"/>
          <w:bCs/>
          <w:sz w:val="22"/>
          <w:szCs w:val="22"/>
        </w:rPr>
        <w:t xml:space="preserve"> iż do realizacji przedmiotu zamówienia skierujemy osobę, posiadającą doświadczenie w wykonaniu projektów</w:t>
      </w:r>
      <w:r w:rsidR="00707792">
        <w:rPr>
          <w:rFonts w:ascii="Cambria" w:hAnsi="Cambria" w:cs="Arial"/>
          <w:bCs/>
          <w:sz w:val="22"/>
          <w:szCs w:val="22"/>
        </w:rPr>
        <w:t xml:space="preserve"> </w:t>
      </w:r>
      <w:r w:rsidR="00707792" w:rsidRPr="00707792">
        <w:rPr>
          <w:rFonts w:ascii="Cambria" w:hAnsi="Cambria" w:cs="Arial"/>
          <w:bCs/>
          <w:sz w:val="22"/>
          <w:szCs w:val="22"/>
        </w:rPr>
        <w:t>w zakresie podobnym do przedmiotu zamówienia, tj. dokumentację projektową budowy i/lub przebudowy budowli hydrotechnicznej i/lub obiektów budowlanych melioracji wodnych</w:t>
      </w:r>
      <w:r w:rsidR="00040A7E">
        <w:rPr>
          <w:rFonts w:ascii="Cambria" w:hAnsi="Cambria" w:cs="Arial"/>
          <w:bCs/>
          <w:sz w:val="22"/>
          <w:szCs w:val="22"/>
        </w:rPr>
        <w:t xml:space="preserve">. </w:t>
      </w:r>
      <w:r w:rsidR="00040A7E" w:rsidRPr="00040A7E">
        <w:rPr>
          <w:rFonts w:ascii="Cambria" w:hAnsi="Cambria" w:cs="Arial"/>
          <w:bCs/>
          <w:sz w:val="22"/>
          <w:szCs w:val="22"/>
        </w:rPr>
        <w:t>Oświadczam</w:t>
      </w:r>
      <w:r w:rsidR="00040A7E">
        <w:rPr>
          <w:rFonts w:ascii="Cambria" w:hAnsi="Cambria" w:cs="Arial"/>
          <w:bCs/>
          <w:sz w:val="22"/>
          <w:szCs w:val="22"/>
        </w:rPr>
        <w:t>y</w:t>
      </w:r>
      <w:r w:rsidR="00040A7E" w:rsidRPr="00040A7E">
        <w:rPr>
          <w:rFonts w:ascii="Cambria" w:hAnsi="Cambria" w:cs="Arial"/>
          <w:bCs/>
          <w:sz w:val="22"/>
          <w:szCs w:val="22"/>
        </w:rPr>
        <w:t>, że osoba</w:t>
      </w:r>
      <w:r w:rsidR="00040A7E">
        <w:rPr>
          <w:rFonts w:ascii="Cambria" w:hAnsi="Cambria" w:cs="Arial"/>
          <w:bCs/>
          <w:sz w:val="22"/>
          <w:szCs w:val="22"/>
        </w:rPr>
        <w:t xml:space="preserve"> ta</w:t>
      </w:r>
      <w:r w:rsidR="00040A7E" w:rsidRPr="00040A7E">
        <w:rPr>
          <w:rFonts w:ascii="Cambria" w:hAnsi="Cambria" w:cs="Arial"/>
          <w:bCs/>
          <w:sz w:val="22"/>
          <w:szCs w:val="22"/>
        </w:rPr>
        <w:t xml:space="preserve"> posiada wymagane uprawnienia budowlane do projektowania w specjalności ……………………………..…………………… nr uprawnień: ……….……………………… lub inne …………………………………………. wydane w dniu ………………………….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704"/>
        <w:gridCol w:w="2835"/>
        <w:gridCol w:w="6379"/>
        <w:gridCol w:w="3543"/>
      </w:tblGrid>
      <w:tr w:rsidR="00707792" w14:paraId="6A29E3D6" w14:textId="77777777" w:rsidTr="00707792">
        <w:tc>
          <w:tcPr>
            <w:tcW w:w="704" w:type="dxa"/>
          </w:tcPr>
          <w:p w14:paraId="08D8123B" w14:textId="18925DDE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2835" w:type="dxa"/>
          </w:tcPr>
          <w:p w14:paraId="6440258B" w14:textId="18BEF95E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Imię i nazwisko Projektanta</w:t>
            </w:r>
          </w:p>
        </w:tc>
        <w:tc>
          <w:tcPr>
            <w:tcW w:w="6379" w:type="dxa"/>
          </w:tcPr>
          <w:p w14:paraId="0BED239C" w14:textId="754E943F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Nazwa wykonanego projektu wraz z krótką charakterystyką</w:t>
            </w:r>
          </w:p>
        </w:tc>
        <w:tc>
          <w:tcPr>
            <w:tcW w:w="3543" w:type="dxa"/>
          </w:tcPr>
          <w:p w14:paraId="237BD08B" w14:textId="6D034BDA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Dokument potwierdzający posiadane doświadczenie</w:t>
            </w:r>
          </w:p>
        </w:tc>
      </w:tr>
      <w:tr w:rsidR="004E57C1" w14:paraId="46A438C4" w14:textId="77777777" w:rsidTr="00707792">
        <w:tc>
          <w:tcPr>
            <w:tcW w:w="704" w:type="dxa"/>
          </w:tcPr>
          <w:p w14:paraId="641671F1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4C1E054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36BDC07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88CCA14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00E62FEE" w14:textId="77777777" w:rsidTr="00707792">
        <w:tc>
          <w:tcPr>
            <w:tcW w:w="704" w:type="dxa"/>
          </w:tcPr>
          <w:p w14:paraId="25229876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B3FB7D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7D80B0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67BEACE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6DA0FF87" w14:textId="77777777" w:rsidTr="00707792">
        <w:tc>
          <w:tcPr>
            <w:tcW w:w="704" w:type="dxa"/>
          </w:tcPr>
          <w:p w14:paraId="19C9719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01857B2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20E92DD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C8FFE3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3B557136" w14:textId="77777777" w:rsidTr="00707792">
        <w:tc>
          <w:tcPr>
            <w:tcW w:w="704" w:type="dxa"/>
          </w:tcPr>
          <w:p w14:paraId="5477CC1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2DE47EF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47A55A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143563A8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6706569B" w14:textId="77777777" w:rsidTr="00707792">
        <w:tc>
          <w:tcPr>
            <w:tcW w:w="704" w:type="dxa"/>
          </w:tcPr>
          <w:p w14:paraId="57E4F3D1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56A728B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5FB8FB4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568C1F17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19AFEB0" w14:textId="77777777" w:rsidTr="00707792">
        <w:tc>
          <w:tcPr>
            <w:tcW w:w="704" w:type="dxa"/>
          </w:tcPr>
          <w:p w14:paraId="79355BBC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F0D3CE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09E70CD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7FE56009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4B6DA35" w14:textId="77777777" w:rsidTr="00707792">
        <w:tc>
          <w:tcPr>
            <w:tcW w:w="704" w:type="dxa"/>
          </w:tcPr>
          <w:p w14:paraId="6229905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F930A62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70234F4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AB66F7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C08631D" w14:textId="77777777" w:rsidTr="00707792">
        <w:tc>
          <w:tcPr>
            <w:tcW w:w="704" w:type="dxa"/>
          </w:tcPr>
          <w:p w14:paraId="25DE1F1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55C58C0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52C5A6F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03A2930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51EA7284" w14:textId="77777777" w:rsidTr="00707792">
        <w:tc>
          <w:tcPr>
            <w:tcW w:w="704" w:type="dxa"/>
          </w:tcPr>
          <w:p w14:paraId="68CF489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7321C39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15A65A7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33FAAF2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3EA0A7" w14:textId="20FC419E" w:rsidR="00707792" w:rsidRDefault="00707792" w:rsidP="00707792">
      <w:pPr>
        <w:spacing w:before="100" w:beforeAutospacing="1" w:after="100" w:afterAutospacing="1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707792">
        <w:rPr>
          <w:rFonts w:ascii="Cambria" w:hAnsi="Cambria" w:cs="Arial"/>
          <w:b/>
          <w:sz w:val="22"/>
          <w:szCs w:val="22"/>
        </w:rPr>
        <w:t>Wykonawca winien załączyć dokumenty</w:t>
      </w:r>
      <w:r w:rsidRPr="00707792">
        <w:rPr>
          <w:rFonts w:ascii="Cambria" w:hAnsi="Cambria" w:cs="Arial"/>
          <w:bCs/>
          <w:sz w:val="22"/>
          <w:szCs w:val="22"/>
        </w:rPr>
        <w:t xml:space="preserve"> </w:t>
      </w:r>
      <w:r w:rsidR="004E57C1" w:rsidRPr="004E57C1">
        <w:rPr>
          <w:rFonts w:ascii="Cambria" w:hAnsi="Cambria" w:cs="Arial"/>
          <w:b/>
          <w:sz w:val="22"/>
          <w:szCs w:val="22"/>
        </w:rPr>
        <w:t>do Oferty</w:t>
      </w:r>
      <w:r w:rsidR="004E57C1">
        <w:rPr>
          <w:rFonts w:ascii="Cambria" w:hAnsi="Cambria" w:cs="Arial"/>
          <w:bCs/>
          <w:sz w:val="22"/>
          <w:szCs w:val="22"/>
        </w:rPr>
        <w:t xml:space="preserve"> </w:t>
      </w:r>
      <w:r w:rsidRPr="00707792">
        <w:rPr>
          <w:rFonts w:ascii="Cambria" w:hAnsi="Cambria" w:cs="Arial"/>
          <w:bCs/>
          <w:sz w:val="22"/>
          <w:szCs w:val="22"/>
        </w:rPr>
        <w:t xml:space="preserve">potwierdzające wykonanie przez projektanta wykazanych </w:t>
      </w:r>
      <w:r w:rsidR="004E57C1">
        <w:rPr>
          <w:rFonts w:ascii="Cambria" w:hAnsi="Cambria" w:cs="Arial"/>
          <w:bCs/>
          <w:sz w:val="22"/>
          <w:szCs w:val="22"/>
        </w:rPr>
        <w:t xml:space="preserve">w/w </w:t>
      </w:r>
      <w:r w:rsidRPr="00707792">
        <w:rPr>
          <w:rFonts w:ascii="Cambria" w:hAnsi="Cambria" w:cs="Arial"/>
          <w:bCs/>
          <w:sz w:val="22"/>
          <w:szCs w:val="22"/>
        </w:rPr>
        <w:t>dokumentacji projektowych (</w:t>
      </w:r>
      <w:r>
        <w:rPr>
          <w:rFonts w:ascii="Cambria" w:hAnsi="Cambria" w:cs="Arial"/>
          <w:bCs/>
          <w:sz w:val="22"/>
          <w:szCs w:val="22"/>
        </w:rPr>
        <w:t xml:space="preserve">np. </w:t>
      </w:r>
      <w:r w:rsidRPr="00707792">
        <w:rPr>
          <w:rFonts w:ascii="Cambria" w:hAnsi="Cambria" w:cs="Arial"/>
          <w:bCs/>
          <w:sz w:val="22"/>
          <w:szCs w:val="22"/>
        </w:rPr>
        <w:t>referencje, opinie</w:t>
      </w:r>
      <w:r>
        <w:rPr>
          <w:rFonts w:ascii="Cambria" w:hAnsi="Cambria" w:cs="Arial"/>
          <w:bCs/>
          <w:sz w:val="22"/>
          <w:szCs w:val="22"/>
        </w:rPr>
        <w:t>, inne dokumenty stwierdzające wykonanie przez projektanta dokumentacji</w:t>
      </w:r>
      <w:r w:rsidRPr="00707792">
        <w:rPr>
          <w:rFonts w:ascii="Cambria" w:hAnsi="Cambria" w:cs="Arial"/>
          <w:bCs/>
          <w:sz w:val="22"/>
          <w:szCs w:val="22"/>
        </w:rPr>
        <w:t>).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448FA01" w14:textId="127D47FA" w:rsidR="00561480" w:rsidRPr="00D244F9" w:rsidRDefault="00707792" w:rsidP="004E57C1">
      <w:pPr>
        <w:spacing w:before="100" w:beforeAutospacing="1" w:after="100" w:afterAutospacing="1"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przypadku </w:t>
      </w:r>
      <w:r w:rsidR="004E57C1">
        <w:rPr>
          <w:rFonts w:ascii="Cambria" w:hAnsi="Cambria" w:cs="Arial"/>
          <w:bCs/>
          <w:sz w:val="22"/>
          <w:szCs w:val="22"/>
        </w:rPr>
        <w:t>nie załączenia dokumentów potwierdzających posiadanie przez Projektanta doświadczenia w wykonaniu</w:t>
      </w:r>
      <w:r w:rsidR="00483EA7">
        <w:rPr>
          <w:rFonts w:ascii="Cambria" w:hAnsi="Cambria" w:cs="Arial"/>
          <w:bCs/>
          <w:sz w:val="22"/>
          <w:szCs w:val="22"/>
        </w:rPr>
        <w:t xml:space="preserve"> wskazanych w/w</w:t>
      </w:r>
      <w:r w:rsidR="004E57C1">
        <w:rPr>
          <w:rFonts w:ascii="Cambria" w:hAnsi="Cambria" w:cs="Arial"/>
          <w:bCs/>
          <w:sz w:val="22"/>
          <w:szCs w:val="22"/>
        </w:rPr>
        <w:t xml:space="preserve"> </w:t>
      </w:r>
      <w:r w:rsidR="00F176EC">
        <w:rPr>
          <w:rFonts w:ascii="Cambria" w:hAnsi="Cambria" w:cs="Arial"/>
          <w:bCs/>
          <w:sz w:val="22"/>
          <w:szCs w:val="22"/>
        </w:rPr>
        <w:t>dokumentacji projektowych</w:t>
      </w:r>
      <w:r w:rsidR="004E57C1">
        <w:rPr>
          <w:rFonts w:ascii="Cambria" w:hAnsi="Cambria" w:cs="Arial"/>
          <w:bCs/>
          <w:sz w:val="22"/>
          <w:szCs w:val="22"/>
        </w:rPr>
        <w:t xml:space="preserve">, Zamawiający nie przydzieli punktów we wskazanym kryterium oceny ofert tj. </w:t>
      </w:r>
      <w:r w:rsidR="004E57C1" w:rsidRPr="004E57C1">
        <w:rPr>
          <w:rFonts w:ascii="Cambria" w:hAnsi="Cambria" w:cs="Arial"/>
          <w:bCs/>
          <w:sz w:val="22"/>
          <w:szCs w:val="22"/>
          <w:u w:val="single"/>
        </w:rPr>
        <w:t>doświadczenie osoby wykonującej projekt (D)</w:t>
      </w:r>
      <w:r w:rsidR="002C2B2C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="002C2B2C" w:rsidRPr="002C2B2C">
        <w:rPr>
          <w:rFonts w:ascii="Cambria" w:hAnsi="Cambria" w:cs="Arial"/>
          <w:bCs/>
          <w:sz w:val="22"/>
          <w:szCs w:val="22"/>
        </w:rPr>
        <w:t>za nieudokumentowane doświadczenie</w:t>
      </w:r>
      <w:r w:rsidR="002C2B2C" w:rsidRPr="0005739B">
        <w:rPr>
          <w:rFonts w:ascii="Cambria" w:hAnsi="Cambria" w:cs="Arial"/>
          <w:bCs/>
          <w:sz w:val="22"/>
          <w:szCs w:val="22"/>
        </w:rPr>
        <w:t>.</w:t>
      </w:r>
    </w:p>
    <w:p w14:paraId="5EC95754" w14:textId="3EA957BF" w:rsidR="00322EB5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2F8E0135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FCEA27F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B7EF874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205847A" w:rsidR="001E6C0A" w:rsidRDefault="00E0043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54AAD472" w:rsidR="00A07B06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1C3D4FDD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CC8CAC8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1C53C41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0043B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5EA3C9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0043B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F98AE95" w14:textId="10B55F5A" w:rsidR="008E08F7" w:rsidRPr="00636042" w:rsidRDefault="001E6C0A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4</w:t>
      </w:r>
      <w:r w:rsidRPr="00636042">
        <w:rPr>
          <w:rFonts w:ascii="Cambria" w:hAnsi="Cambria" w:cs="Arial"/>
          <w:bCs/>
          <w:sz w:val="22"/>
          <w:szCs w:val="22"/>
        </w:rPr>
        <w:t>.</w:t>
      </w:r>
      <w:r w:rsidRPr="00636042">
        <w:rPr>
          <w:rFonts w:ascii="Cambria" w:hAnsi="Cambria" w:cs="Arial"/>
          <w:bCs/>
          <w:sz w:val="22"/>
          <w:szCs w:val="22"/>
        </w:rPr>
        <w:tab/>
      </w:r>
      <w:r w:rsidR="008E08F7" w:rsidRPr="00636042">
        <w:rPr>
          <w:rFonts w:ascii="Cambria" w:hAnsi="Cambria" w:cs="Arial"/>
          <w:bCs/>
          <w:sz w:val="22"/>
          <w:szCs w:val="22"/>
        </w:rPr>
        <w:t>Oświadczamy, że złożyliśmy WADIUM w kwocie   ………………..…….… zł (słownie: ………… …………………………./…. złotych), które zostało wniesione w dniu ……………………… w formie ………….…………………</w:t>
      </w:r>
    </w:p>
    <w:p w14:paraId="7F6E713A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</w:r>
    </w:p>
    <w:p w14:paraId="4AFABBE0" w14:textId="7EA5FE2B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Nazwa banku i nr konta bankowego Wykonawcy, na które Zamawiający zwróci wadium wniesione w formie PIENIĘŻNEJ …….……………………………………………………………………</w:t>
      </w:r>
    </w:p>
    <w:p w14:paraId="10065951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E9D4334" w14:textId="535885EA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W przypadku wniesienia wadium w formie NIEPIENIĘŻNEJ:</w:t>
      </w:r>
    </w:p>
    <w:p w14:paraId="38DEE6F8" w14:textId="5228065E" w:rsidR="008E08F7" w:rsidRPr="008E08F7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Adres e-mail: gwaranta na które Zamawiający złoży oświadczenie o zwolnieniu wadium wniesionego w gwarancji/poręczeniu: …….……………………………………………………………………</w:t>
      </w:r>
    </w:p>
    <w:p w14:paraId="2CE7EAEA" w14:textId="3BFC9F45" w:rsidR="001E6C0A" w:rsidRDefault="008E08F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5</w:t>
      </w:r>
      <w:r w:rsidR="000E5AA0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882F2" w14:textId="77777777" w:rsidR="008B19A4" w:rsidRDefault="008B19A4">
      <w:r>
        <w:separator/>
      </w:r>
    </w:p>
  </w:endnote>
  <w:endnote w:type="continuationSeparator" w:id="0">
    <w:p w14:paraId="17084D4B" w14:textId="77777777" w:rsidR="008B19A4" w:rsidRDefault="008B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DFA4E8F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E5AA0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4B420694" w:rsidR="00312723" w:rsidRPr="00F57CA1" w:rsidRDefault="0046323C" w:rsidP="0046323C">
    <w:pPr>
      <w:pStyle w:val="Stopka"/>
      <w:jc w:val="center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69332499" wp14:editId="1F7E8348">
          <wp:extent cx="5478145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30083" w14:textId="77777777" w:rsidR="008B19A4" w:rsidRDefault="008B19A4">
      <w:r>
        <w:separator/>
      </w:r>
    </w:p>
  </w:footnote>
  <w:footnote w:type="continuationSeparator" w:id="0">
    <w:p w14:paraId="32403395" w14:textId="77777777" w:rsidR="008B19A4" w:rsidRDefault="008B19A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89F4313"/>
    <w:multiLevelType w:val="multilevel"/>
    <w:tmpl w:val="FF84FA1C"/>
    <w:lvl w:ilvl="0">
      <w:start w:val="1"/>
      <w:numFmt w:val="decimal"/>
      <w:lvlText w:val="%1)"/>
      <w:lvlJc w:val="left"/>
      <w:pPr>
        <w:tabs>
          <w:tab w:val="num" w:pos="762"/>
        </w:tabs>
        <w:ind w:left="742" w:hanging="34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4634721">
    <w:abstractNumId w:val="2"/>
  </w:num>
  <w:num w:numId="2" w16cid:durableId="407073535">
    <w:abstractNumId w:val="9"/>
  </w:num>
  <w:num w:numId="3" w16cid:durableId="1656645975">
    <w:abstractNumId w:val="10"/>
  </w:num>
  <w:num w:numId="4" w16cid:durableId="1075512210">
    <w:abstractNumId w:val="129"/>
  </w:num>
  <w:num w:numId="5" w16cid:durableId="1438139960">
    <w:abstractNumId w:val="108"/>
  </w:num>
  <w:num w:numId="6" w16cid:durableId="2050908789">
    <w:abstractNumId w:val="119"/>
  </w:num>
  <w:num w:numId="7" w16cid:durableId="1728993928">
    <w:abstractNumId w:val="61"/>
  </w:num>
  <w:num w:numId="8" w16cid:durableId="301616484">
    <w:abstractNumId w:val="89"/>
  </w:num>
  <w:num w:numId="9" w16cid:durableId="1053772362">
    <w:abstractNumId w:val="64"/>
  </w:num>
  <w:num w:numId="10" w16cid:durableId="715082741">
    <w:abstractNumId w:val="0"/>
  </w:num>
  <w:num w:numId="11" w16cid:durableId="413867994">
    <w:abstractNumId w:val="92"/>
  </w:num>
  <w:num w:numId="12" w16cid:durableId="1840197290">
    <w:abstractNumId w:val="85"/>
  </w:num>
  <w:num w:numId="13" w16cid:durableId="76750923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8177384">
    <w:abstractNumId w:val="121"/>
    <w:lvlOverride w:ilvl="0">
      <w:startOverride w:val="1"/>
    </w:lvlOverride>
  </w:num>
  <w:num w:numId="15" w16cid:durableId="1323848104">
    <w:abstractNumId w:val="110"/>
    <w:lvlOverride w:ilvl="0">
      <w:startOverride w:val="1"/>
    </w:lvlOverride>
  </w:num>
  <w:num w:numId="16" w16cid:durableId="1463036881">
    <w:abstractNumId w:val="88"/>
    <w:lvlOverride w:ilvl="0">
      <w:startOverride w:val="1"/>
    </w:lvlOverride>
  </w:num>
  <w:num w:numId="17" w16cid:durableId="1715499581">
    <w:abstractNumId w:val="110"/>
  </w:num>
  <w:num w:numId="18" w16cid:durableId="2135441629">
    <w:abstractNumId w:val="88"/>
  </w:num>
  <w:num w:numId="19" w16cid:durableId="2043090517">
    <w:abstractNumId w:val="58"/>
  </w:num>
  <w:num w:numId="20" w16cid:durableId="1270043320">
    <w:abstractNumId w:val="102"/>
  </w:num>
  <w:num w:numId="21" w16cid:durableId="1240675442">
    <w:abstractNumId w:val="41"/>
  </w:num>
  <w:num w:numId="22" w16cid:durableId="1844738137">
    <w:abstractNumId w:val="70"/>
  </w:num>
  <w:num w:numId="23" w16cid:durableId="553658443">
    <w:abstractNumId w:val="59"/>
  </w:num>
  <w:num w:numId="24" w16cid:durableId="1671832797">
    <w:abstractNumId w:val="105"/>
  </w:num>
  <w:num w:numId="25" w16cid:durableId="1462724577">
    <w:abstractNumId w:val="123"/>
  </w:num>
  <w:num w:numId="26" w16cid:durableId="1711294759">
    <w:abstractNumId w:val="36"/>
  </w:num>
  <w:num w:numId="27" w16cid:durableId="2104105311">
    <w:abstractNumId w:val="95"/>
  </w:num>
  <w:num w:numId="28" w16cid:durableId="1206453652">
    <w:abstractNumId w:val="39"/>
  </w:num>
  <w:num w:numId="29" w16cid:durableId="242839209">
    <w:abstractNumId w:val="117"/>
  </w:num>
  <w:num w:numId="30" w16cid:durableId="621961303">
    <w:abstractNumId w:val="107"/>
  </w:num>
  <w:num w:numId="31" w16cid:durableId="2003461819">
    <w:abstractNumId w:val="112"/>
  </w:num>
  <w:num w:numId="32" w16cid:durableId="1991447166">
    <w:abstractNumId w:val="86"/>
  </w:num>
  <w:num w:numId="33" w16cid:durableId="1097562031">
    <w:abstractNumId w:val="79"/>
  </w:num>
  <w:num w:numId="34" w16cid:durableId="1260412223">
    <w:abstractNumId w:val="99"/>
  </w:num>
  <w:num w:numId="35" w16cid:durableId="579752592">
    <w:abstractNumId w:val="72"/>
  </w:num>
  <w:num w:numId="36" w16cid:durableId="796528551">
    <w:abstractNumId w:val="143"/>
  </w:num>
  <w:num w:numId="37" w16cid:durableId="1622758546">
    <w:abstractNumId w:val="78"/>
  </w:num>
  <w:num w:numId="38" w16cid:durableId="1575971009">
    <w:abstractNumId w:val="37"/>
  </w:num>
  <w:num w:numId="39" w16cid:durableId="903027623">
    <w:abstractNumId w:val="134"/>
  </w:num>
  <w:num w:numId="40" w16cid:durableId="2138141810">
    <w:abstractNumId w:val="128"/>
  </w:num>
  <w:num w:numId="41" w16cid:durableId="717824761">
    <w:abstractNumId w:val="120"/>
  </w:num>
  <w:num w:numId="42" w16cid:durableId="756290673">
    <w:abstractNumId w:val="49"/>
  </w:num>
  <w:num w:numId="43" w16cid:durableId="842932494">
    <w:abstractNumId w:val="81"/>
  </w:num>
  <w:num w:numId="44" w16cid:durableId="2086174630">
    <w:abstractNumId w:val="56"/>
  </w:num>
  <w:num w:numId="45" w16cid:durableId="278143034">
    <w:abstractNumId w:val="135"/>
  </w:num>
  <w:num w:numId="46" w16cid:durableId="551119862">
    <w:abstractNumId w:val="8"/>
  </w:num>
  <w:num w:numId="47" w16cid:durableId="793064065">
    <w:abstractNumId w:val="11"/>
  </w:num>
  <w:num w:numId="48" w16cid:durableId="1014963264">
    <w:abstractNumId w:val="12"/>
  </w:num>
  <w:num w:numId="49" w16cid:durableId="1525485498">
    <w:abstractNumId w:val="15"/>
  </w:num>
  <w:num w:numId="50" w16cid:durableId="1069621346">
    <w:abstractNumId w:val="18"/>
  </w:num>
  <w:num w:numId="51" w16cid:durableId="1010137269">
    <w:abstractNumId w:val="20"/>
  </w:num>
  <w:num w:numId="52" w16cid:durableId="1967929467">
    <w:abstractNumId w:val="21"/>
  </w:num>
  <w:num w:numId="53" w16cid:durableId="604578634">
    <w:abstractNumId w:val="24"/>
  </w:num>
  <w:num w:numId="54" w16cid:durableId="180977307">
    <w:abstractNumId w:val="25"/>
  </w:num>
  <w:num w:numId="55" w16cid:durableId="1985502809">
    <w:abstractNumId w:val="26"/>
  </w:num>
  <w:num w:numId="56" w16cid:durableId="1035303185">
    <w:abstractNumId w:val="27"/>
  </w:num>
  <w:num w:numId="57" w16cid:durableId="1533573285">
    <w:abstractNumId w:val="28"/>
  </w:num>
  <w:num w:numId="58" w16cid:durableId="552274197">
    <w:abstractNumId w:val="29"/>
  </w:num>
  <w:num w:numId="59" w16cid:durableId="532304227">
    <w:abstractNumId w:val="30"/>
  </w:num>
  <w:num w:numId="60" w16cid:durableId="1852985310">
    <w:abstractNumId w:val="31"/>
  </w:num>
  <w:num w:numId="61" w16cid:durableId="641615847">
    <w:abstractNumId w:val="32"/>
  </w:num>
  <w:num w:numId="62" w16cid:durableId="1526669118">
    <w:abstractNumId w:val="33"/>
  </w:num>
  <w:num w:numId="63" w16cid:durableId="1694064593">
    <w:abstractNumId w:val="34"/>
  </w:num>
  <w:num w:numId="64" w16cid:durableId="1266882136">
    <w:abstractNumId w:val="103"/>
  </w:num>
  <w:num w:numId="65" w16cid:durableId="1988313536">
    <w:abstractNumId w:val="69"/>
  </w:num>
  <w:num w:numId="66" w16cid:durableId="1399011260">
    <w:abstractNumId w:val="73"/>
  </w:num>
  <w:num w:numId="67" w16cid:durableId="190269221">
    <w:abstractNumId w:val="106"/>
  </w:num>
  <w:num w:numId="68" w16cid:durableId="684207840">
    <w:abstractNumId w:val="47"/>
  </w:num>
  <w:num w:numId="69" w16cid:durableId="1579290233">
    <w:abstractNumId w:val="140"/>
  </w:num>
  <w:num w:numId="70" w16cid:durableId="1557163776">
    <w:abstractNumId w:val="139"/>
  </w:num>
  <w:num w:numId="71" w16cid:durableId="1620988522">
    <w:abstractNumId w:val="90"/>
  </w:num>
  <w:num w:numId="72" w16cid:durableId="1770470754">
    <w:abstractNumId w:val="80"/>
  </w:num>
  <w:num w:numId="73" w16cid:durableId="1101072404">
    <w:abstractNumId w:val="83"/>
  </w:num>
  <w:num w:numId="74" w16cid:durableId="850264291">
    <w:abstractNumId w:val="66"/>
  </w:num>
  <w:num w:numId="75" w16cid:durableId="1307278348">
    <w:abstractNumId w:val="71"/>
  </w:num>
  <w:num w:numId="76" w16cid:durableId="104279092">
    <w:abstractNumId w:val="116"/>
  </w:num>
  <w:num w:numId="77" w16cid:durableId="2103329084">
    <w:abstractNumId w:val="98"/>
  </w:num>
  <w:num w:numId="78" w16cid:durableId="1605728790">
    <w:abstractNumId w:val="142"/>
  </w:num>
  <w:num w:numId="79" w16cid:durableId="1738086861">
    <w:abstractNumId w:val="131"/>
  </w:num>
  <w:num w:numId="80" w16cid:durableId="1128817925">
    <w:abstractNumId w:val="109"/>
  </w:num>
  <w:num w:numId="81" w16cid:durableId="498933819">
    <w:abstractNumId w:val="118"/>
  </w:num>
  <w:num w:numId="82" w16cid:durableId="527597008">
    <w:abstractNumId w:val="141"/>
  </w:num>
  <w:num w:numId="83" w16cid:durableId="455880422">
    <w:abstractNumId w:val="82"/>
  </w:num>
  <w:num w:numId="84" w16cid:durableId="1619138810">
    <w:abstractNumId w:val="104"/>
  </w:num>
  <w:num w:numId="85" w16cid:durableId="1258636345">
    <w:abstractNumId w:val="94"/>
  </w:num>
  <w:num w:numId="86" w16cid:durableId="1299608138">
    <w:abstractNumId w:val="93"/>
  </w:num>
  <w:num w:numId="87" w16cid:durableId="476185316">
    <w:abstractNumId w:val="137"/>
  </w:num>
  <w:num w:numId="88" w16cid:durableId="476848692">
    <w:abstractNumId w:val="55"/>
  </w:num>
  <w:num w:numId="89" w16cid:durableId="1419591748">
    <w:abstractNumId w:val="68"/>
  </w:num>
  <w:num w:numId="90" w16cid:durableId="1297755755">
    <w:abstractNumId w:val="97"/>
  </w:num>
  <w:num w:numId="91" w16cid:durableId="1558585767">
    <w:abstractNumId w:val="57"/>
  </w:num>
  <w:num w:numId="92" w16cid:durableId="2095125174">
    <w:abstractNumId w:val="75"/>
  </w:num>
  <w:num w:numId="93" w16cid:durableId="1932162485">
    <w:abstractNumId w:val="65"/>
  </w:num>
  <w:num w:numId="94" w16cid:durableId="1283225645">
    <w:abstractNumId w:val="40"/>
  </w:num>
  <w:num w:numId="95" w16cid:durableId="1527333722">
    <w:abstractNumId w:val="126"/>
  </w:num>
  <w:num w:numId="96" w16cid:durableId="59058876">
    <w:abstractNumId w:val="111"/>
  </w:num>
  <w:num w:numId="97" w16cid:durableId="363753632">
    <w:abstractNumId w:val="74"/>
  </w:num>
  <w:num w:numId="98" w16cid:durableId="1663967619">
    <w:abstractNumId w:val="60"/>
  </w:num>
  <w:num w:numId="99" w16cid:durableId="828062684">
    <w:abstractNumId w:val="76"/>
  </w:num>
  <w:num w:numId="100" w16cid:durableId="452404117">
    <w:abstractNumId w:val="125"/>
  </w:num>
  <w:num w:numId="101" w16cid:durableId="500971927">
    <w:abstractNumId w:val="138"/>
  </w:num>
  <w:num w:numId="102" w16cid:durableId="1625189769">
    <w:abstractNumId w:val="122"/>
  </w:num>
  <w:num w:numId="103" w16cid:durableId="2040810146">
    <w:abstractNumId w:val="115"/>
  </w:num>
  <w:num w:numId="104" w16cid:durableId="1051274318">
    <w:abstractNumId w:val="91"/>
  </w:num>
  <w:num w:numId="105" w16cid:durableId="867259929">
    <w:abstractNumId w:val="48"/>
  </w:num>
  <w:num w:numId="106" w16cid:durableId="1439179623">
    <w:abstractNumId w:val="113"/>
  </w:num>
  <w:num w:numId="107" w16cid:durableId="585531182">
    <w:abstractNumId w:val="38"/>
  </w:num>
  <w:num w:numId="108" w16cid:durableId="1343970820">
    <w:abstractNumId w:val="52"/>
  </w:num>
  <w:num w:numId="109" w16cid:durableId="1561286414">
    <w:abstractNumId w:val="42"/>
  </w:num>
  <w:num w:numId="110" w16cid:durableId="1716663241">
    <w:abstractNumId w:val="136"/>
  </w:num>
  <w:num w:numId="111" w16cid:durableId="2009286093">
    <w:abstractNumId w:val="100"/>
  </w:num>
  <w:num w:numId="112" w16cid:durableId="1472284743">
    <w:abstractNumId w:val="63"/>
  </w:num>
  <w:num w:numId="113" w16cid:durableId="1877229024">
    <w:abstractNumId w:val="114"/>
  </w:num>
  <w:num w:numId="114" w16cid:durableId="849414446">
    <w:abstractNumId w:val="127"/>
  </w:num>
  <w:num w:numId="115" w16cid:durableId="1623270585">
    <w:abstractNumId w:val="46"/>
  </w:num>
  <w:num w:numId="116" w16cid:durableId="357706570">
    <w:abstractNumId w:val="101"/>
  </w:num>
  <w:num w:numId="117" w16cid:durableId="793214656">
    <w:abstractNumId w:val="44"/>
  </w:num>
  <w:num w:numId="118" w16cid:durableId="1139106152">
    <w:abstractNumId w:val="132"/>
  </w:num>
  <w:num w:numId="119" w16cid:durableId="1820073053">
    <w:abstractNumId w:val="51"/>
  </w:num>
  <w:num w:numId="120" w16cid:durableId="477828">
    <w:abstractNumId w:val="1"/>
  </w:num>
  <w:num w:numId="121" w16cid:durableId="1423867232">
    <w:abstractNumId w:val="3"/>
  </w:num>
  <w:num w:numId="122" w16cid:durableId="954096482">
    <w:abstractNumId w:val="84"/>
  </w:num>
  <w:num w:numId="123" w16cid:durableId="1734279497">
    <w:abstractNumId w:val="87"/>
  </w:num>
  <w:num w:numId="124" w16cid:durableId="1390766008">
    <w:abstractNumId w:val="133"/>
  </w:num>
  <w:num w:numId="125" w16cid:durableId="927733919">
    <w:abstractNumId w:val="53"/>
  </w:num>
  <w:num w:numId="126" w16cid:durableId="1679576361">
    <w:abstractNumId w:val="43"/>
  </w:num>
  <w:num w:numId="127" w16cid:durableId="1695687770">
    <w:abstractNumId w:val="50"/>
  </w:num>
  <w:num w:numId="128" w16cid:durableId="128787340">
    <w:abstractNumId w:val="67"/>
  </w:num>
  <w:num w:numId="129" w16cid:durableId="1061564584">
    <w:abstractNumId w:val="45"/>
  </w:num>
  <w:num w:numId="130" w16cid:durableId="1764641478">
    <w:abstractNumId w:val="130"/>
  </w:num>
  <w:num w:numId="131" w16cid:durableId="367410562">
    <w:abstractNumId w:val="124"/>
  </w:num>
  <w:num w:numId="132" w16cid:durableId="349572832">
    <w:abstractNumId w:val="96"/>
  </w:num>
  <w:num w:numId="133" w16cid:durableId="300039499">
    <w:abstractNumId w:val="77"/>
  </w:num>
  <w:num w:numId="134" w16cid:durableId="16984614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5E61"/>
    <w:rsid w:val="000064F0"/>
    <w:rsid w:val="0000654F"/>
    <w:rsid w:val="00006F53"/>
    <w:rsid w:val="00010278"/>
    <w:rsid w:val="00011C75"/>
    <w:rsid w:val="0001289D"/>
    <w:rsid w:val="00015128"/>
    <w:rsid w:val="0001557A"/>
    <w:rsid w:val="000162F8"/>
    <w:rsid w:val="0001641B"/>
    <w:rsid w:val="00020A45"/>
    <w:rsid w:val="00021365"/>
    <w:rsid w:val="00021779"/>
    <w:rsid w:val="00021C4A"/>
    <w:rsid w:val="0002205D"/>
    <w:rsid w:val="000232EE"/>
    <w:rsid w:val="00023BF1"/>
    <w:rsid w:val="00024300"/>
    <w:rsid w:val="00024336"/>
    <w:rsid w:val="00024EED"/>
    <w:rsid w:val="000261AA"/>
    <w:rsid w:val="00026BF5"/>
    <w:rsid w:val="00027803"/>
    <w:rsid w:val="000308F7"/>
    <w:rsid w:val="00031333"/>
    <w:rsid w:val="00032F05"/>
    <w:rsid w:val="0004046F"/>
    <w:rsid w:val="00040A7E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5739B"/>
    <w:rsid w:val="00062F7C"/>
    <w:rsid w:val="00063AA5"/>
    <w:rsid w:val="0006486E"/>
    <w:rsid w:val="00064CFC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3B60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5AA0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0B2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366CC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1E1B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26B1"/>
    <w:rsid w:val="00222F7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0ACB"/>
    <w:rsid w:val="002C2B2C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3C53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E8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323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3EA7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443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7C1"/>
    <w:rsid w:val="004E5856"/>
    <w:rsid w:val="004E5960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9D1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20F"/>
    <w:rsid w:val="00561480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1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E01"/>
    <w:rsid w:val="005C221B"/>
    <w:rsid w:val="005C2419"/>
    <w:rsid w:val="005C3461"/>
    <w:rsid w:val="005C49B5"/>
    <w:rsid w:val="005C50F3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7B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042"/>
    <w:rsid w:val="00636C00"/>
    <w:rsid w:val="00643B6C"/>
    <w:rsid w:val="00643EBA"/>
    <w:rsid w:val="00644329"/>
    <w:rsid w:val="006452C0"/>
    <w:rsid w:val="0064584B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236"/>
    <w:rsid w:val="006A05D3"/>
    <w:rsid w:val="006A0F77"/>
    <w:rsid w:val="006A1C9A"/>
    <w:rsid w:val="006A2581"/>
    <w:rsid w:val="006A30BC"/>
    <w:rsid w:val="006A3940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792"/>
    <w:rsid w:val="00712B9D"/>
    <w:rsid w:val="00714053"/>
    <w:rsid w:val="00714513"/>
    <w:rsid w:val="00716818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7C0D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34F"/>
    <w:rsid w:val="00800FFA"/>
    <w:rsid w:val="00802D60"/>
    <w:rsid w:val="00804805"/>
    <w:rsid w:val="00804B2C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575"/>
    <w:rsid w:val="008208AA"/>
    <w:rsid w:val="008208F5"/>
    <w:rsid w:val="00821399"/>
    <w:rsid w:val="008239FA"/>
    <w:rsid w:val="00823B7F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54A"/>
    <w:rsid w:val="008667C0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375"/>
    <w:rsid w:val="0089543C"/>
    <w:rsid w:val="00896201"/>
    <w:rsid w:val="00896433"/>
    <w:rsid w:val="008A0E00"/>
    <w:rsid w:val="008A1B39"/>
    <w:rsid w:val="008A34D0"/>
    <w:rsid w:val="008A5255"/>
    <w:rsid w:val="008B11C0"/>
    <w:rsid w:val="008B1785"/>
    <w:rsid w:val="008B19A4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5F90"/>
    <w:rsid w:val="008E08F7"/>
    <w:rsid w:val="008E179D"/>
    <w:rsid w:val="008E4439"/>
    <w:rsid w:val="008E6D0D"/>
    <w:rsid w:val="008F0B20"/>
    <w:rsid w:val="008F22B6"/>
    <w:rsid w:val="008F2C3C"/>
    <w:rsid w:val="009018D6"/>
    <w:rsid w:val="00903584"/>
    <w:rsid w:val="00903FAF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35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07AE"/>
    <w:rsid w:val="00982138"/>
    <w:rsid w:val="00982F9D"/>
    <w:rsid w:val="00983873"/>
    <w:rsid w:val="009859CE"/>
    <w:rsid w:val="00986210"/>
    <w:rsid w:val="009863CA"/>
    <w:rsid w:val="00986D66"/>
    <w:rsid w:val="00991790"/>
    <w:rsid w:val="00993368"/>
    <w:rsid w:val="0099465E"/>
    <w:rsid w:val="009A217D"/>
    <w:rsid w:val="009A2364"/>
    <w:rsid w:val="009A41F1"/>
    <w:rsid w:val="009A42CB"/>
    <w:rsid w:val="009A69DA"/>
    <w:rsid w:val="009B2886"/>
    <w:rsid w:val="009B2F6B"/>
    <w:rsid w:val="009B3A35"/>
    <w:rsid w:val="009B52FC"/>
    <w:rsid w:val="009B5C08"/>
    <w:rsid w:val="009B7140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4096"/>
    <w:rsid w:val="00A1707E"/>
    <w:rsid w:val="00A17459"/>
    <w:rsid w:val="00A22732"/>
    <w:rsid w:val="00A22E84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2646"/>
    <w:rsid w:val="00AB47F1"/>
    <w:rsid w:val="00AB62C4"/>
    <w:rsid w:val="00AB75E4"/>
    <w:rsid w:val="00AB7DE9"/>
    <w:rsid w:val="00AC1693"/>
    <w:rsid w:val="00AC46D5"/>
    <w:rsid w:val="00AC4AC9"/>
    <w:rsid w:val="00AC4EA4"/>
    <w:rsid w:val="00AC562D"/>
    <w:rsid w:val="00AC7E35"/>
    <w:rsid w:val="00AC7FEF"/>
    <w:rsid w:val="00AD1541"/>
    <w:rsid w:val="00AD1626"/>
    <w:rsid w:val="00AD44A9"/>
    <w:rsid w:val="00AD548D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3617"/>
    <w:rsid w:val="00B43B47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6186"/>
    <w:rsid w:val="00BC7C74"/>
    <w:rsid w:val="00BD0E36"/>
    <w:rsid w:val="00BD0E48"/>
    <w:rsid w:val="00BD378A"/>
    <w:rsid w:val="00BD37AF"/>
    <w:rsid w:val="00BD3FF4"/>
    <w:rsid w:val="00BD41DC"/>
    <w:rsid w:val="00BD44E7"/>
    <w:rsid w:val="00BD57CD"/>
    <w:rsid w:val="00BD78C5"/>
    <w:rsid w:val="00BD7B70"/>
    <w:rsid w:val="00BE0CF0"/>
    <w:rsid w:val="00BE1307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A52"/>
    <w:rsid w:val="00C35D5F"/>
    <w:rsid w:val="00C35E3C"/>
    <w:rsid w:val="00C40BFA"/>
    <w:rsid w:val="00C410E1"/>
    <w:rsid w:val="00C423A7"/>
    <w:rsid w:val="00C44E24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44F9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3AFD"/>
    <w:rsid w:val="00D54421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3B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E8F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802"/>
    <w:rsid w:val="00E965F0"/>
    <w:rsid w:val="00EA2D58"/>
    <w:rsid w:val="00EA2DB3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6EC"/>
    <w:rsid w:val="00F17732"/>
    <w:rsid w:val="00F2021D"/>
    <w:rsid w:val="00F25B21"/>
    <w:rsid w:val="00F312CE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745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A98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2D7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292F-2037-4693-A27E-B33AC976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1392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Małgorzata Mrozewska (Nadleśnictwo Szprotawa)</cp:lastModifiedBy>
  <cp:revision>12</cp:revision>
  <cp:lastPrinted>2022-06-27T10:12:00Z</cp:lastPrinted>
  <dcterms:created xsi:type="dcterms:W3CDTF">2025-08-18T05:29:00Z</dcterms:created>
  <dcterms:modified xsi:type="dcterms:W3CDTF">2025-08-18T11:50:00Z</dcterms:modified>
</cp:coreProperties>
</file>